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1033EA" w14:textId="77D35A95" w:rsidR="002F327C" w:rsidRDefault="002F327C">
      <w:pPr>
        <w:rPr>
          <w:b/>
          <w:bCs/>
          <w:sz w:val="36"/>
          <w:szCs w:val="36"/>
        </w:rPr>
      </w:pPr>
      <w:r w:rsidRPr="002F327C">
        <w:rPr>
          <w:b/>
          <w:bCs/>
          <w:sz w:val="36"/>
          <w:szCs w:val="36"/>
        </w:rPr>
        <w:t>How To Create Fear</w:t>
      </w:r>
      <w:r w:rsidR="00643B2A">
        <w:rPr>
          <w:b/>
          <w:bCs/>
          <w:sz w:val="36"/>
          <w:szCs w:val="36"/>
        </w:rPr>
        <w:t xml:space="preserve"> </w:t>
      </w:r>
      <w:r w:rsidR="00643B2A" w:rsidRPr="00643B2A">
        <w:rPr>
          <w:b/>
          <w:bCs/>
          <w:sz w:val="36"/>
          <w:szCs w:val="36"/>
        </w:rPr>
        <w:t xml:space="preserve">and </w:t>
      </w:r>
      <w:r w:rsidR="00F67845">
        <w:rPr>
          <w:b/>
          <w:bCs/>
          <w:sz w:val="36"/>
          <w:szCs w:val="36"/>
        </w:rPr>
        <w:t>Anxiety</w:t>
      </w:r>
      <w:r w:rsidR="00643B2A" w:rsidRPr="00643B2A">
        <w:rPr>
          <w:b/>
          <w:bCs/>
          <w:sz w:val="36"/>
          <w:szCs w:val="36"/>
        </w:rPr>
        <w:t>?</w:t>
      </w:r>
    </w:p>
    <w:p w14:paraId="5644AE0E" w14:textId="7FB24813" w:rsidR="00E46205" w:rsidRPr="00560204" w:rsidRDefault="00F91D52" w:rsidP="00F91D52">
      <w:pPr>
        <w:rPr>
          <w:sz w:val="36"/>
          <w:szCs w:val="36"/>
        </w:rPr>
      </w:pPr>
      <w:r>
        <w:rPr>
          <w:b/>
          <w:bCs/>
          <w:sz w:val="36"/>
          <w:szCs w:val="36"/>
        </w:rPr>
        <w:tab/>
      </w:r>
      <w:r w:rsidRPr="00560204">
        <w:rPr>
          <w:sz w:val="36"/>
          <w:szCs w:val="36"/>
        </w:rPr>
        <w:t>Outline</w:t>
      </w:r>
    </w:p>
    <w:p w14:paraId="1F2D2E84" w14:textId="77777777" w:rsidR="002F327C" w:rsidRDefault="002F327C">
      <w:pPr>
        <w:rPr>
          <w:sz w:val="28"/>
          <w:szCs w:val="28"/>
        </w:rPr>
      </w:pPr>
    </w:p>
    <w:p w14:paraId="3C85CB6F" w14:textId="58153529" w:rsidR="009F67B0" w:rsidRDefault="00047775">
      <w:pPr>
        <w:rPr>
          <w:sz w:val="28"/>
          <w:szCs w:val="28"/>
        </w:rPr>
      </w:pPr>
      <w:r>
        <w:rPr>
          <w:sz w:val="28"/>
          <w:szCs w:val="28"/>
        </w:rPr>
        <w:t>Everyone</w:t>
      </w:r>
      <w:r w:rsidR="00191868">
        <w:rPr>
          <w:sz w:val="28"/>
          <w:szCs w:val="28"/>
        </w:rPr>
        <w:t xml:space="preserve"> is born with two fears</w:t>
      </w:r>
      <w:r>
        <w:rPr>
          <w:sz w:val="28"/>
          <w:szCs w:val="28"/>
        </w:rPr>
        <w:t>: the fear of falling and the fear of loud noises.</w:t>
      </w:r>
      <w:r w:rsidR="00AF3F27">
        <w:rPr>
          <w:sz w:val="28"/>
          <w:szCs w:val="28"/>
        </w:rPr>
        <w:t xml:space="preserve"> Every other fear in your life you have created.</w:t>
      </w:r>
      <w:r w:rsidR="00AE7F42">
        <w:rPr>
          <w:sz w:val="28"/>
          <w:szCs w:val="28"/>
        </w:rPr>
        <w:t xml:space="preserve"> You weren’t born afraid of snakes,</w:t>
      </w:r>
      <w:r w:rsidR="00F01610">
        <w:rPr>
          <w:sz w:val="28"/>
          <w:szCs w:val="28"/>
        </w:rPr>
        <w:t xml:space="preserve"> spiders, or even the dark.</w:t>
      </w:r>
      <w:r w:rsidR="0074573E">
        <w:rPr>
          <w:sz w:val="28"/>
          <w:szCs w:val="28"/>
        </w:rPr>
        <w:t xml:space="preserve"> </w:t>
      </w:r>
      <w:r w:rsidR="000A682C">
        <w:rPr>
          <w:sz w:val="28"/>
          <w:szCs w:val="28"/>
        </w:rPr>
        <w:t>So,</w:t>
      </w:r>
      <w:r w:rsidR="00361942">
        <w:rPr>
          <w:sz w:val="28"/>
          <w:szCs w:val="28"/>
        </w:rPr>
        <w:t xml:space="preserve"> how are you creating all these fears and anxieties that you have?</w:t>
      </w:r>
      <w:r w:rsidR="009431A8">
        <w:rPr>
          <w:sz w:val="28"/>
          <w:szCs w:val="28"/>
        </w:rPr>
        <w:t xml:space="preserve"> Understanding fear is the place to begin</w:t>
      </w:r>
      <w:r w:rsidR="0054621E">
        <w:rPr>
          <w:sz w:val="28"/>
          <w:szCs w:val="28"/>
        </w:rPr>
        <w:t>.</w:t>
      </w:r>
    </w:p>
    <w:p w14:paraId="15A9911B" w14:textId="77777777" w:rsidR="009F67B0" w:rsidRDefault="009F67B0">
      <w:pPr>
        <w:rPr>
          <w:sz w:val="28"/>
          <w:szCs w:val="28"/>
        </w:rPr>
      </w:pPr>
    </w:p>
    <w:p w14:paraId="4FB51875" w14:textId="73DA382A" w:rsidR="00996F4B" w:rsidRDefault="00BA0A92">
      <w:pPr>
        <w:rPr>
          <w:sz w:val="28"/>
          <w:szCs w:val="28"/>
        </w:rPr>
      </w:pPr>
      <w:r>
        <w:rPr>
          <w:sz w:val="28"/>
          <w:szCs w:val="28"/>
        </w:rPr>
        <w:t>Fear is a secondary feeling.</w:t>
      </w:r>
      <w:r w:rsidR="007A6BDB">
        <w:rPr>
          <w:sz w:val="28"/>
          <w:szCs w:val="28"/>
        </w:rPr>
        <w:t xml:space="preserve"> You will always feel something before you feel</w:t>
      </w:r>
      <w:r w:rsidR="003F04ED">
        <w:rPr>
          <w:sz w:val="28"/>
          <w:szCs w:val="28"/>
        </w:rPr>
        <w:t xml:space="preserve"> </w:t>
      </w:r>
      <w:r w:rsidR="00B343F9">
        <w:rPr>
          <w:sz w:val="28"/>
          <w:szCs w:val="28"/>
        </w:rPr>
        <w:t>fear.</w:t>
      </w:r>
      <w:r>
        <w:rPr>
          <w:sz w:val="28"/>
          <w:szCs w:val="28"/>
        </w:rPr>
        <w:t xml:space="preserve"> </w:t>
      </w:r>
    </w:p>
    <w:p w14:paraId="67DC642F" w14:textId="595F5AD7" w:rsidR="00BA0A92" w:rsidRDefault="00BA0A92">
      <w:pPr>
        <w:rPr>
          <w:sz w:val="28"/>
          <w:szCs w:val="28"/>
        </w:rPr>
      </w:pPr>
      <w:r>
        <w:rPr>
          <w:sz w:val="28"/>
          <w:szCs w:val="28"/>
        </w:rPr>
        <w:t>Fear does not happen spontaneously.</w:t>
      </w:r>
      <w:r w:rsidR="006445EA">
        <w:rPr>
          <w:sz w:val="28"/>
          <w:szCs w:val="28"/>
        </w:rPr>
        <w:t xml:space="preserve"> </w:t>
      </w:r>
      <w:r>
        <w:rPr>
          <w:sz w:val="28"/>
          <w:szCs w:val="28"/>
        </w:rPr>
        <w:t>You create fear by what you believe and think about yourself and the world around you.</w:t>
      </w:r>
    </w:p>
    <w:p w14:paraId="41E842DA" w14:textId="77777777" w:rsidR="00EB1CC7" w:rsidRDefault="00EB1CC7">
      <w:pPr>
        <w:rPr>
          <w:sz w:val="28"/>
          <w:szCs w:val="28"/>
        </w:rPr>
      </w:pPr>
    </w:p>
    <w:p w14:paraId="027262DC" w14:textId="55A1093A" w:rsidR="00BE40A8" w:rsidRDefault="00BE40A8">
      <w:pPr>
        <w:rPr>
          <w:sz w:val="28"/>
          <w:szCs w:val="28"/>
        </w:rPr>
      </w:pPr>
      <w:r>
        <w:rPr>
          <w:sz w:val="28"/>
          <w:szCs w:val="28"/>
        </w:rPr>
        <w:t>Fear can be created by an</w:t>
      </w:r>
      <w:r w:rsidR="006B607E">
        <w:rPr>
          <w:sz w:val="28"/>
          <w:szCs w:val="28"/>
        </w:rPr>
        <w:t xml:space="preserve"> internal </w:t>
      </w:r>
      <w:r w:rsidR="009F1D24">
        <w:rPr>
          <w:sz w:val="28"/>
          <w:szCs w:val="28"/>
        </w:rPr>
        <w:t>left-brain stimulus</w:t>
      </w:r>
      <w:r w:rsidR="00CD633B">
        <w:rPr>
          <w:sz w:val="28"/>
          <w:szCs w:val="28"/>
        </w:rPr>
        <w:t xml:space="preserve">, such as false or contradictory beliefs, or by an external </w:t>
      </w:r>
      <w:r w:rsidR="005C4A7C" w:rsidRPr="005C4A7C">
        <w:rPr>
          <w:sz w:val="28"/>
          <w:szCs w:val="28"/>
        </w:rPr>
        <w:t>traumatic</w:t>
      </w:r>
      <w:r w:rsidR="005C4A7C">
        <w:rPr>
          <w:sz w:val="28"/>
          <w:szCs w:val="28"/>
        </w:rPr>
        <w:t xml:space="preserve"> </w:t>
      </w:r>
      <w:r w:rsidR="00CD633B">
        <w:rPr>
          <w:sz w:val="28"/>
          <w:szCs w:val="28"/>
        </w:rPr>
        <w:t xml:space="preserve">stimulus, </w:t>
      </w:r>
      <w:r w:rsidR="008C416E" w:rsidRPr="008C416E">
        <w:rPr>
          <w:sz w:val="28"/>
          <w:szCs w:val="28"/>
        </w:rPr>
        <w:t>resulting</w:t>
      </w:r>
      <w:r w:rsidR="008C416E">
        <w:rPr>
          <w:sz w:val="28"/>
          <w:szCs w:val="28"/>
        </w:rPr>
        <w:t xml:space="preserve"> </w:t>
      </w:r>
      <w:r w:rsidR="008C416E" w:rsidRPr="008C416E">
        <w:rPr>
          <w:sz w:val="28"/>
          <w:szCs w:val="28"/>
        </w:rPr>
        <w:t>in</w:t>
      </w:r>
      <w:r w:rsidR="008C416E">
        <w:rPr>
          <w:sz w:val="28"/>
          <w:szCs w:val="28"/>
        </w:rPr>
        <w:t xml:space="preserve"> </w:t>
      </w:r>
      <w:r w:rsidR="00CD633B">
        <w:rPr>
          <w:sz w:val="28"/>
          <w:szCs w:val="28"/>
        </w:rPr>
        <w:t>right-brain flashbacks, nightmares, or scary memories from the</w:t>
      </w:r>
      <w:r>
        <w:rPr>
          <w:sz w:val="28"/>
          <w:szCs w:val="28"/>
        </w:rPr>
        <w:t xml:space="preserve"> past.</w:t>
      </w:r>
    </w:p>
    <w:p w14:paraId="140888CE" w14:textId="77777777" w:rsidR="00E7268B" w:rsidRDefault="00E7268B">
      <w:pPr>
        <w:rPr>
          <w:sz w:val="28"/>
          <w:szCs w:val="28"/>
        </w:rPr>
      </w:pPr>
    </w:p>
    <w:p w14:paraId="075042B9" w14:textId="72034086" w:rsidR="00A9204E" w:rsidRDefault="00BA0A92">
      <w:pPr>
        <w:rPr>
          <w:sz w:val="28"/>
          <w:szCs w:val="28"/>
        </w:rPr>
      </w:pPr>
      <w:r>
        <w:rPr>
          <w:sz w:val="28"/>
          <w:szCs w:val="28"/>
        </w:rPr>
        <w:t>To</w:t>
      </w:r>
      <w:r w:rsidR="00F57B42">
        <w:rPr>
          <w:sz w:val="28"/>
          <w:szCs w:val="28"/>
        </w:rPr>
        <w:t xml:space="preserve"> experience </w:t>
      </w:r>
      <w:r w:rsidR="00D55316">
        <w:rPr>
          <w:sz w:val="28"/>
          <w:szCs w:val="28"/>
        </w:rPr>
        <w:t xml:space="preserve">the feelings of </w:t>
      </w:r>
      <w:r w:rsidRPr="00BA0A92">
        <w:rPr>
          <w:sz w:val="28"/>
          <w:szCs w:val="28"/>
        </w:rPr>
        <w:t>fear</w:t>
      </w:r>
      <w:r w:rsidR="002F327C">
        <w:rPr>
          <w:sz w:val="28"/>
          <w:szCs w:val="28"/>
        </w:rPr>
        <w:t>,</w:t>
      </w:r>
      <w:r w:rsidRPr="00BA0A92">
        <w:rPr>
          <w:sz w:val="28"/>
          <w:szCs w:val="28"/>
        </w:rPr>
        <w:t xml:space="preserve"> </w:t>
      </w:r>
      <w:r w:rsidRPr="00B24B52">
        <w:rPr>
          <w:color w:val="FF0000"/>
          <w:sz w:val="28"/>
          <w:szCs w:val="28"/>
        </w:rPr>
        <w:t>you</w:t>
      </w:r>
      <w:r w:rsidRPr="00BA0A92">
        <w:rPr>
          <w:sz w:val="28"/>
          <w:szCs w:val="28"/>
        </w:rPr>
        <w:t xml:space="preserve"> must</w:t>
      </w:r>
      <w:r w:rsidR="008827DC">
        <w:rPr>
          <w:sz w:val="28"/>
          <w:szCs w:val="28"/>
        </w:rPr>
        <w:t xml:space="preserve"> see yourself as</w:t>
      </w:r>
      <w:r w:rsidR="00B26CD6">
        <w:rPr>
          <w:sz w:val="28"/>
          <w:szCs w:val="28"/>
        </w:rPr>
        <w:t xml:space="preserve"> having one or </w:t>
      </w:r>
      <w:r w:rsidR="00F669BE">
        <w:rPr>
          <w:sz w:val="28"/>
          <w:szCs w:val="28"/>
        </w:rPr>
        <w:t xml:space="preserve">a </w:t>
      </w:r>
      <w:r w:rsidR="00B26CD6">
        <w:rPr>
          <w:sz w:val="28"/>
          <w:szCs w:val="28"/>
        </w:rPr>
        <w:t>combination of the following:</w:t>
      </w:r>
    </w:p>
    <w:p w14:paraId="310A1421" w14:textId="47FDB3F5" w:rsidR="00BA0A92" w:rsidRDefault="00AF43C1" w:rsidP="00BA0A92">
      <w:pPr>
        <w:pStyle w:val="ListParagraph"/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S</w:t>
      </w:r>
      <w:r w:rsidR="00BA0A92">
        <w:rPr>
          <w:sz w:val="28"/>
          <w:szCs w:val="28"/>
        </w:rPr>
        <w:t>ee yourself as weak</w:t>
      </w:r>
      <w:r w:rsidR="00E03267">
        <w:rPr>
          <w:sz w:val="28"/>
          <w:szCs w:val="28"/>
        </w:rPr>
        <w:t xml:space="preserve"> and vulnerable.</w:t>
      </w:r>
      <w:r w:rsidR="00E82E81">
        <w:rPr>
          <w:sz w:val="28"/>
          <w:szCs w:val="28"/>
        </w:rPr>
        <w:t xml:space="preserve"> Signs</w:t>
      </w:r>
      <w:r w:rsidR="00CF6B1B">
        <w:rPr>
          <w:sz w:val="28"/>
          <w:szCs w:val="28"/>
        </w:rPr>
        <w:t xml:space="preserve"> that you are weak and vulnerable.</w:t>
      </w:r>
    </w:p>
    <w:p w14:paraId="30E2C68D" w14:textId="21B86F8E" w:rsidR="00BA0A92" w:rsidRDefault="00BA0A92" w:rsidP="00BA0A92">
      <w:pPr>
        <w:pStyle w:val="ListParagraph"/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See others as being powerful</w:t>
      </w:r>
      <w:r w:rsidR="00F7754C">
        <w:rPr>
          <w:sz w:val="28"/>
          <w:szCs w:val="28"/>
        </w:rPr>
        <w:t xml:space="preserve"> and controlling.</w:t>
      </w:r>
      <w:r w:rsidR="00DC1F5D">
        <w:rPr>
          <w:sz w:val="28"/>
          <w:szCs w:val="28"/>
        </w:rPr>
        <w:t xml:space="preserve"> Of course, others are more powerful and controlling than you.</w:t>
      </w:r>
    </w:p>
    <w:p w14:paraId="1B2C0131" w14:textId="376EFB77" w:rsidR="00BA0A92" w:rsidRDefault="00BA0A92" w:rsidP="00BA0A92">
      <w:pPr>
        <w:pStyle w:val="ListParagraph"/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See yourself as having something wrong with you.</w:t>
      </w:r>
      <w:r w:rsidR="00ED6CB7">
        <w:rPr>
          <w:sz w:val="28"/>
          <w:szCs w:val="28"/>
        </w:rPr>
        <w:t xml:space="preserve"> </w:t>
      </w:r>
      <w:r w:rsidR="00F55029">
        <w:rPr>
          <w:sz w:val="28"/>
          <w:szCs w:val="28"/>
        </w:rPr>
        <w:t xml:space="preserve">Even though you keep telling yourself that nothing is wrong with you, you </w:t>
      </w:r>
      <w:r w:rsidR="008B041F">
        <w:rPr>
          <w:sz w:val="28"/>
          <w:szCs w:val="28"/>
        </w:rPr>
        <w:t>always listen and feel</w:t>
      </w:r>
      <w:r w:rsidR="00895FE8">
        <w:rPr>
          <w:sz w:val="28"/>
          <w:szCs w:val="28"/>
        </w:rPr>
        <w:t xml:space="preserve"> things </w:t>
      </w:r>
      <w:r w:rsidR="008B041F">
        <w:rPr>
          <w:sz w:val="28"/>
          <w:szCs w:val="28"/>
        </w:rPr>
        <w:t xml:space="preserve">are </w:t>
      </w:r>
      <w:r w:rsidR="00895FE8">
        <w:rPr>
          <w:sz w:val="28"/>
          <w:szCs w:val="28"/>
        </w:rPr>
        <w:t>wrong with you.</w:t>
      </w:r>
    </w:p>
    <w:p w14:paraId="46EF51B9" w14:textId="1A7C8599" w:rsidR="00BA0A92" w:rsidRDefault="00BA0A92" w:rsidP="00BA0A92">
      <w:pPr>
        <w:pStyle w:val="ListParagraph"/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See others as better than you.</w:t>
      </w:r>
      <w:r w:rsidR="008E323C">
        <w:rPr>
          <w:sz w:val="28"/>
          <w:szCs w:val="28"/>
        </w:rPr>
        <w:t xml:space="preserve"> </w:t>
      </w:r>
      <w:r w:rsidR="0037303D">
        <w:rPr>
          <w:sz w:val="28"/>
          <w:szCs w:val="28"/>
        </w:rPr>
        <w:t>Of course,</w:t>
      </w:r>
      <w:r w:rsidR="008E323C">
        <w:rPr>
          <w:sz w:val="28"/>
          <w:szCs w:val="28"/>
        </w:rPr>
        <w:t xml:space="preserve"> others are better than you. Don’t they have better jobs, make more money</w:t>
      </w:r>
      <w:r w:rsidR="0037303D">
        <w:rPr>
          <w:sz w:val="28"/>
          <w:szCs w:val="28"/>
        </w:rPr>
        <w:t xml:space="preserve"> and people are drawn to them.</w:t>
      </w:r>
    </w:p>
    <w:p w14:paraId="7F74C289" w14:textId="55A1B888" w:rsidR="00BA0A92" w:rsidRDefault="00BA0A92" w:rsidP="00BA0A92">
      <w:pPr>
        <w:pStyle w:val="ListParagraph"/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See yourself incapable.</w:t>
      </w:r>
      <w:r w:rsidR="00AB6C12">
        <w:rPr>
          <w:sz w:val="28"/>
          <w:szCs w:val="28"/>
        </w:rPr>
        <w:t xml:space="preserve"> How many things have you tried and failed at</w:t>
      </w:r>
      <w:r w:rsidR="003B3BE1">
        <w:rPr>
          <w:sz w:val="28"/>
          <w:szCs w:val="28"/>
        </w:rPr>
        <w:t>? Of course</w:t>
      </w:r>
      <w:r w:rsidR="001D6F33">
        <w:rPr>
          <w:sz w:val="28"/>
          <w:szCs w:val="28"/>
        </w:rPr>
        <w:t>,</w:t>
      </w:r>
      <w:r w:rsidR="003B3BE1">
        <w:rPr>
          <w:sz w:val="28"/>
          <w:szCs w:val="28"/>
        </w:rPr>
        <w:t xml:space="preserve"> you are incapable.</w:t>
      </w:r>
    </w:p>
    <w:p w14:paraId="5301B62C" w14:textId="0E269C1C" w:rsidR="00BA0A92" w:rsidRDefault="00BA0A92" w:rsidP="00BA0A92">
      <w:pPr>
        <w:pStyle w:val="ListParagraph"/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See others as being capable.</w:t>
      </w:r>
      <w:r w:rsidR="00866262">
        <w:rPr>
          <w:sz w:val="28"/>
          <w:szCs w:val="28"/>
        </w:rPr>
        <w:t xml:space="preserve"> That is because they really don’t know you</w:t>
      </w:r>
      <w:r w:rsidR="00050D14">
        <w:rPr>
          <w:sz w:val="28"/>
          <w:szCs w:val="28"/>
        </w:rPr>
        <w:t xml:space="preserve"> and how you screwed up in the past.</w:t>
      </w:r>
    </w:p>
    <w:p w14:paraId="47FDDCFB" w14:textId="4B60A1F6" w:rsidR="00BA0A92" w:rsidRDefault="00BA0A92" w:rsidP="00BA0A92">
      <w:pPr>
        <w:pStyle w:val="ListParagraph"/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See yourself as unlovable.</w:t>
      </w:r>
      <w:r w:rsidR="00975E43">
        <w:rPr>
          <w:sz w:val="28"/>
          <w:szCs w:val="28"/>
        </w:rPr>
        <w:t xml:space="preserve"> Of course, you are </w:t>
      </w:r>
      <w:r w:rsidR="005946BF">
        <w:rPr>
          <w:sz w:val="28"/>
          <w:szCs w:val="28"/>
        </w:rPr>
        <w:t>unlovable</w:t>
      </w:r>
      <w:r w:rsidR="00742C4F">
        <w:rPr>
          <w:sz w:val="28"/>
          <w:szCs w:val="28"/>
        </w:rPr>
        <w:t>; how</w:t>
      </w:r>
      <w:r w:rsidR="005946BF">
        <w:rPr>
          <w:sz w:val="28"/>
          <w:szCs w:val="28"/>
        </w:rPr>
        <w:t xml:space="preserve"> long have you been waiting across a crowded room for somebody to suddenly see</w:t>
      </w:r>
      <w:r w:rsidR="00B771E1">
        <w:rPr>
          <w:sz w:val="28"/>
          <w:szCs w:val="28"/>
        </w:rPr>
        <w:t xml:space="preserve"> </w:t>
      </w:r>
      <w:r w:rsidR="00416F53">
        <w:rPr>
          <w:sz w:val="28"/>
          <w:szCs w:val="28"/>
        </w:rPr>
        <w:t>you</w:t>
      </w:r>
      <w:r w:rsidR="005946BF">
        <w:rPr>
          <w:sz w:val="28"/>
          <w:szCs w:val="28"/>
        </w:rPr>
        <w:t>?</w:t>
      </w:r>
    </w:p>
    <w:p w14:paraId="5280A1F8" w14:textId="47C29BF0" w:rsidR="00AF43C1" w:rsidRDefault="00AF43C1" w:rsidP="00BA0A92">
      <w:pPr>
        <w:pStyle w:val="ListParagraph"/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See others as more lovable than you.</w:t>
      </w:r>
      <w:r w:rsidR="007A74CD">
        <w:rPr>
          <w:sz w:val="28"/>
          <w:szCs w:val="28"/>
        </w:rPr>
        <w:t xml:space="preserve"> How many of your friends have found relationships</w:t>
      </w:r>
      <w:r w:rsidR="004F75BA">
        <w:rPr>
          <w:sz w:val="28"/>
          <w:szCs w:val="28"/>
        </w:rPr>
        <w:t xml:space="preserve"> where they are loved? And you have not!</w:t>
      </w:r>
    </w:p>
    <w:p w14:paraId="44AF5695" w14:textId="103EA528" w:rsidR="00F82A98" w:rsidRDefault="00AF43C1" w:rsidP="00BA0A92">
      <w:pPr>
        <w:pStyle w:val="ListParagraph"/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See yourself as</w:t>
      </w:r>
      <w:r w:rsidR="00F82A98">
        <w:rPr>
          <w:sz w:val="28"/>
          <w:szCs w:val="28"/>
        </w:rPr>
        <w:t xml:space="preserve"> defenseless.</w:t>
      </w:r>
      <w:r w:rsidR="00471A33">
        <w:rPr>
          <w:sz w:val="28"/>
          <w:szCs w:val="28"/>
        </w:rPr>
        <w:t xml:space="preserve"> How many times</w:t>
      </w:r>
      <w:r w:rsidR="004F75BA">
        <w:rPr>
          <w:sz w:val="28"/>
          <w:szCs w:val="28"/>
        </w:rPr>
        <w:t xml:space="preserve"> have </w:t>
      </w:r>
      <w:r w:rsidR="00471A33">
        <w:rPr>
          <w:sz w:val="28"/>
          <w:szCs w:val="28"/>
        </w:rPr>
        <w:t>you had your feelings</w:t>
      </w:r>
      <w:r w:rsidR="0082411E">
        <w:rPr>
          <w:sz w:val="28"/>
          <w:szCs w:val="28"/>
        </w:rPr>
        <w:t xml:space="preserve"> hurt </w:t>
      </w:r>
      <w:r w:rsidR="00671CD8">
        <w:rPr>
          <w:sz w:val="28"/>
          <w:szCs w:val="28"/>
        </w:rPr>
        <w:t>and were defenseless?</w:t>
      </w:r>
    </w:p>
    <w:p w14:paraId="1E42567D" w14:textId="11C8E244" w:rsidR="00AF43C1" w:rsidRDefault="00FB2992" w:rsidP="00BA0A92">
      <w:pPr>
        <w:pStyle w:val="ListParagraph"/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See others as hostile</w:t>
      </w:r>
      <w:r w:rsidR="006B5491">
        <w:rPr>
          <w:sz w:val="28"/>
          <w:szCs w:val="28"/>
        </w:rPr>
        <w:t xml:space="preserve"> and dangerous.</w:t>
      </w:r>
    </w:p>
    <w:p w14:paraId="3B4BF566" w14:textId="2FC7BA90" w:rsidR="00FA0796" w:rsidRDefault="00FA0796" w:rsidP="00FA0796">
      <w:pPr>
        <w:rPr>
          <w:sz w:val="28"/>
          <w:szCs w:val="28"/>
        </w:rPr>
      </w:pPr>
    </w:p>
    <w:p w14:paraId="1BB4AE48" w14:textId="74020181" w:rsidR="005C79F2" w:rsidRDefault="00052C2E" w:rsidP="00FA0796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20198">
        <w:rPr>
          <w:rFonts w:ascii="Arial" w:hAnsi="Arial" w:cs="Arial"/>
          <w:sz w:val="28"/>
          <w:szCs w:val="28"/>
        </w:rPr>
        <w:t>How many of these do you see yourself as having</w:t>
      </w:r>
      <w:r w:rsidR="00020198" w:rsidRPr="00020198">
        <w:rPr>
          <w:rFonts w:ascii="Arial" w:hAnsi="Arial" w:cs="Arial"/>
          <w:sz w:val="28"/>
          <w:szCs w:val="28"/>
        </w:rPr>
        <w:t>?</w:t>
      </w:r>
    </w:p>
    <w:p w14:paraId="4F508D1F" w14:textId="77777777" w:rsidR="004A268C" w:rsidRDefault="004A268C" w:rsidP="00FA0796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69A5CEC3" w14:textId="77777777" w:rsidR="00134A7C" w:rsidRPr="00134A7C" w:rsidRDefault="004A268C" w:rsidP="00FA0796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4A268C">
        <w:rPr>
          <w:rFonts w:ascii="Arial" w:hAnsi="Arial" w:cs="Arial"/>
          <w:sz w:val="28"/>
          <w:szCs w:val="28"/>
        </w:rPr>
        <w:t>Change from fear to peace requires that</w:t>
      </w:r>
      <w:r w:rsidR="00134A7C" w:rsidRPr="00134A7C">
        <w:rPr>
          <w:rFonts w:ascii="Arial" w:hAnsi="Arial" w:cs="Arial"/>
          <w:sz w:val="28"/>
          <w:szCs w:val="28"/>
        </w:rPr>
        <w:t xml:space="preserve"> you believe four things:</w:t>
      </w:r>
    </w:p>
    <w:p w14:paraId="7DA88C11" w14:textId="62DC23F8" w:rsidR="004A268C" w:rsidRDefault="00F57872" w:rsidP="00134A7C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F57872">
        <w:rPr>
          <w:rFonts w:ascii="Arial" w:hAnsi="Arial" w:cs="Arial"/>
          <w:sz w:val="28"/>
          <w:szCs w:val="28"/>
        </w:rPr>
        <w:t>You are capable</w:t>
      </w:r>
      <w:r w:rsidR="00EC1F4A" w:rsidRPr="00EC1F4A">
        <w:rPr>
          <w:rFonts w:ascii="Arial" w:hAnsi="Arial" w:cs="Arial"/>
          <w:sz w:val="28"/>
          <w:szCs w:val="28"/>
        </w:rPr>
        <w:t>. Fearful people do not see themselves</w:t>
      </w:r>
      <w:r w:rsidR="005C534E" w:rsidRPr="005C534E">
        <w:rPr>
          <w:rFonts w:ascii="Arial" w:hAnsi="Arial" w:cs="Arial"/>
          <w:sz w:val="28"/>
          <w:szCs w:val="28"/>
        </w:rPr>
        <w:t xml:space="preserve"> as capable of making friends</w:t>
      </w:r>
      <w:r w:rsidR="005C5BCC">
        <w:rPr>
          <w:rFonts w:ascii="Arial" w:hAnsi="Arial" w:cs="Arial"/>
          <w:sz w:val="28"/>
          <w:szCs w:val="28"/>
        </w:rPr>
        <w:t>.</w:t>
      </w:r>
    </w:p>
    <w:p w14:paraId="579CCFBE" w14:textId="39EA0901" w:rsidR="000E1860" w:rsidRDefault="00F42B71" w:rsidP="00134A7C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Y</w:t>
      </w:r>
      <w:r w:rsidR="005C534E" w:rsidRPr="005C534E">
        <w:rPr>
          <w:rFonts w:ascii="Arial" w:hAnsi="Arial" w:cs="Arial"/>
          <w:sz w:val="28"/>
          <w:szCs w:val="28"/>
        </w:rPr>
        <w:t>ou make a difference.</w:t>
      </w:r>
    </w:p>
    <w:p w14:paraId="5B6DA7D7" w14:textId="77777777" w:rsidR="000E1860" w:rsidRPr="00F42B71" w:rsidRDefault="000E1860" w:rsidP="00F42B71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6D0E435D" w14:textId="2E499318" w:rsidR="005C534E" w:rsidRPr="000E1860" w:rsidRDefault="005C534E" w:rsidP="000E1860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676B7590" w14:textId="77777777" w:rsidR="005C79F2" w:rsidRPr="00020198" w:rsidRDefault="005C79F2" w:rsidP="00FA0796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6ACA4D3F" w14:textId="77777777" w:rsidR="005C79F2" w:rsidRDefault="005C79F2" w:rsidP="00FA0796">
      <w:pPr>
        <w:autoSpaceDE w:val="0"/>
        <w:autoSpaceDN w:val="0"/>
        <w:adjustRightInd w:val="0"/>
        <w:rPr>
          <w:rFonts w:ascii="Arial" w:hAnsi="Arial" w:cs="Arial"/>
          <w:b/>
          <w:bCs/>
          <w:sz w:val="36"/>
          <w:szCs w:val="36"/>
        </w:rPr>
      </w:pPr>
    </w:p>
    <w:p w14:paraId="6A8DAA0D" w14:textId="77777777" w:rsidR="005C79F2" w:rsidRDefault="005C79F2" w:rsidP="00FA0796">
      <w:pPr>
        <w:autoSpaceDE w:val="0"/>
        <w:autoSpaceDN w:val="0"/>
        <w:adjustRightInd w:val="0"/>
        <w:rPr>
          <w:rFonts w:ascii="Arial" w:hAnsi="Arial" w:cs="Arial"/>
          <w:b/>
          <w:bCs/>
          <w:sz w:val="36"/>
          <w:szCs w:val="36"/>
        </w:rPr>
      </w:pPr>
    </w:p>
    <w:p w14:paraId="0E2E2669" w14:textId="6E025542" w:rsidR="00FA0796" w:rsidRDefault="00FA0796" w:rsidP="00FA0796">
      <w:pPr>
        <w:autoSpaceDE w:val="0"/>
        <w:autoSpaceDN w:val="0"/>
        <w:adjustRightInd w:val="0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Myron Doc Downing PhD</w:t>
      </w:r>
    </w:p>
    <w:p w14:paraId="1B8438C1" w14:textId="63C8BC5D" w:rsidR="00FA0796" w:rsidRPr="00EF4E57" w:rsidRDefault="00FA0796" w:rsidP="00FA079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EF4E57">
        <w:rPr>
          <w:rFonts w:ascii="Arial" w:hAnsi="Arial" w:cs="Arial"/>
          <w:sz w:val="24"/>
          <w:szCs w:val="24"/>
        </w:rPr>
        <w:t xml:space="preserve">Author | Therapist | </w:t>
      </w:r>
      <w:r w:rsidR="00642EBB" w:rsidRPr="00EF4E57">
        <w:rPr>
          <w:rFonts w:ascii="Arial" w:hAnsi="Arial" w:cs="Arial"/>
          <w:sz w:val="24"/>
          <w:szCs w:val="24"/>
        </w:rPr>
        <w:t>Group Leader</w:t>
      </w:r>
    </w:p>
    <w:p w14:paraId="3A81F6D7" w14:textId="17934A87" w:rsidR="00FA0796" w:rsidRPr="00EF4E57" w:rsidRDefault="00000000" w:rsidP="00FA0796">
      <w:pPr>
        <w:autoSpaceDE w:val="0"/>
        <w:autoSpaceDN w:val="0"/>
        <w:adjustRightInd w:val="0"/>
        <w:rPr>
          <w:rFonts w:ascii="Arial" w:hAnsi="Arial" w:cs="Arial"/>
          <w:color w:val="0000FF"/>
          <w:sz w:val="24"/>
          <w:szCs w:val="24"/>
        </w:rPr>
      </w:pPr>
      <w:hyperlink r:id="rId8" w:history="1">
        <w:r w:rsidR="00FA0796" w:rsidRPr="00EF4E57">
          <w:rPr>
            <w:rFonts w:ascii="Arial" w:hAnsi="Arial" w:cs="Arial"/>
            <w:color w:val="0563C1"/>
            <w:sz w:val="24"/>
            <w:szCs w:val="24"/>
            <w:u w:val="single"/>
          </w:rPr>
          <w:t>DocDowning103@gmail.com</w:t>
        </w:r>
      </w:hyperlink>
    </w:p>
    <w:p w14:paraId="089EE787" w14:textId="3A839CE4" w:rsidR="00FA0796" w:rsidRPr="00EF4E57" w:rsidRDefault="00FA0796" w:rsidP="00FA079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EF4E57">
        <w:rPr>
          <w:rFonts w:ascii="Arial" w:hAnsi="Arial" w:cs="Arial"/>
          <w:color w:val="0000FF"/>
          <w:sz w:val="24"/>
          <w:szCs w:val="24"/>
        </w:rPr>
        <w:t>www.DocDPhD.com</w:t>
      </w:r>
    </w:p>
    <w:p w14:paraId="26E76ED3" w14:textId="77777777" w:rsidR="00FA0796" w:rsidRPr="00EF4E57" w:rsidRDefault="00FA0796" w:rsidP="00FA079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1C4CFE35" w14:textId="77777777" w:rsidR="00FA0796" w:rsidRPr="00FA0796" w:rsidRDefault="00FA0796" w:rsidP="00FA0796">
      <w:pPr>
        <w:rPr>
          <w:sz w:val="28"/>
          <w:szCs w:val="28"/>
        </w:rPr>
      </w:pPr>
    </w:p>
    <w:p w14:paraId="340E4654" w14:textId="64CCAC42" w:rsidR="0054323C" w:rsidRDefault="0054323C" w:rsidP="0054323C">
      <w:pPr>
        <w:rPr>
          <w:sz w:val="28"/>
          <w:szCs w:val="28"/>
        </w:rPr>
      </w:pPr>
    </w:p>
    <w:p w14:paraId="1AF95E9C" w14:textId="6BAF3919" w:rsidR="0054323C" w:rsidRDefault="0054323C" w:rsidP="0054323C">
      <w:pPr>
        <w:rPr>
          <w:sz w:val="28"/>
          <w:szCs w:val="28"/>
        </w:rPr>
      </w:pPr>
    </w:p>
    <w:sectPr w:rsidR="005432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15C0F83"/>
    <w:multiLevelType w:val="hybridMultilevel"/>
    <w:tmpl w:val="96966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7B7C18"/>
    <w:multiLevelType w:val="hybridMultilevel"/>
    <w:tmpl w:val="E850C9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972321574">
    <w:abstractNumId w:val="21"/>
  </w:num>
  <w:num w:numId="2" w16cid:durableId="2143225625">
    <w:abstractNumId w:val="12"/>
  </w:num>
  <w:num w:numId="3" w16cid:durableId="620572793">
    <w:abstractNumId w:val="10"/>
  </w:num>
  <w:num w:numId="4" w16cid:durableId="1215580488">
    <w:abstractNumId w:val="23"/>
  </w:num>
  <w:num w:numId="5" w16cid:durableId="1892378997">
    <w:abstractNumId w:val="13"/>
  </w:num>
  <w:num w:numId="6" w16cid:durableId="639312050">
    <w:abstractNumId w:val="16"/>
  </w:num>
  <w:num w:numId="7" w16cid:durableId="1836413594">
    <w:abstractNumId w:val="18"/>
  </w:num>
  <w:num w:numId="8" w16cid:durableId="227503038">
    <w:abstractNumId w:val="9"/>
  </w:num>
  <w:num w:numId="9" w16cid:durableId="77607114">
    <w:abstractNumId w:val="7"/>
  </w:num>
  <w:num w:numId="10" w16cid:durableId="1636250527">
    <w:abstractNumId w:val="6"/>
  </w:num>
  <w:num w:numId="11" w16cid:durableId="2107114969">
    <w:abstractNumId w:val="5"/>
  </w:num>
  <w:num w:numId="12" w16cid:durableId="646666900">
    <w:abstractNumId w:val="4"/>
  </w:num>
  <w:num w:numId="13" w16cid:durableId="1946842797">
    <w:abstractNumId w:val="8"/>
  </w:num>
  <w:num w:numId="14" w16cid:durableId="351758629">
    <w:abstractNumId w:val="3"/>
  </w:num>
  <w:num w:numId="15" w16cid:durableId="911349892">
    <w:abstractNumId w:val="2"/>
  </w:num>
  <w:num w:numId="16" w16cid:durableId="357195480">
    <w:abstractNumId w:val="1"/>
  </w:num>
  <w:num w:numId="17" w16cid:durableId="1993102455">
    <w:abstractNumId w:val="0"/>
  </w:num>
  <w:num w:numId="18" w16cid:durableId="358287480">
    <w:abstractNumId w:val="14"/>
  </w:num>
  <w:num w:numId="19" w16cid:durableId="369457983">
    <w:abstractNumId w:val="15"/>
  </w:num>
  <w:num w:numId="20" w16cid:durableId="2007173785">
    <w:abstractNumId w:val="22"/>
  </w:num>
  <w:num w:numId="21" w16cid:durableId="1609847657">
    <w:abstractNumId w:val="17"/>
  </w:num>
  <w:num w:numId="22" w16cid:durableId="1437099507">
    <w:abstractNumId w:val="11"/>
  </w:num>
  <w:num w:numId="23" w16cid:durableId="1477988369">
    <w:abstractNumId w:val="24"/>
  </w:num>
  <w:num w:numId="24" w16cid:durableId="68970581">
    <w:abstractNumId w:val="20"/>
  </w:num>
  <w:num w:numId="25" w16cid:durableId="202015781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EwtzAzszQ3NjM2MTJS0lEKTi0uzszPAykwqgUAG+vmyywAAAA="/>
    <w:docVar w:name="dgnword-docGUID" w:val="{E746A9C4-FA20-48F3-AA32-097A2173537A}"/>
    <w:docVar w:name="dgnword-eventsink" w:val="2259005999200"/>
  </w:docVars>
  <w:rsids>
    <w:rsidRoot w:val="00BA0A92"/>
    <w:rsid w:val="00005034"/>
    <w:rsid w:val="00020198"/>
    <w:rsid w:val="00047775"/>
    <w:rsid w:val="00050D14"/>
    <w:rsid w:val="00052C2E"/>
    <w:rsid w:val="000A682C"/>
    <w:rsid w:val="000E072C"/>
    <w:rsid w:val="000E1860"/>
    <w:rsid w:val="001103FE"/>
    <w:rsid w:val="00134A7C"/>
    <w:rsid w:val="00174445"/>
    <w:rsid w:val="00191868"/>
    <w:rsid w:val="001D6F33"/>
    <w:rsid w:val="002777D9"/>
    <w:rsid w:val="002F327C"/>
    <w:rsid w:val="00361942"/>
    <w:rsid w:val="0037303D"/>
    <w:rsid w:val="003B3BE1"/>
    <w:rsid w:val="003F04ED"/>
    <w:rsid w:val="00416F53"/>
    <w:rsid w:val="00440053"/>
    <w:rsid w:val="00441F44"/>
    <w:rsid w:val="004525CB"/>
    <w:rsid w:val="00471A33"/>
    <w:rsid w:val="00496D6A"/>
    <w:rsid w:val="004A268C"/>
    <w:rsid w:val="004D0800"/>
    <w:rsid w:val="004F75BA"/>
    <w:rsid w:val="00502DC9"/>
    <w:rsid w:val="0054323C"/>
    <w:rsid w:val="0054621E"/>
    <w:rsid w:val="00560204"/>
    <w:rsid w:val="005946BF"/>
    <w:rsid w:val="005A08F7"/>
    <w:rsid w:val="005C4A7C"/>
    <w:rsid w:val="005C534E"/>
    <w:rsid w:val="005C5BCC"/>
    <w:rsid w:val="005C79F2"/>
    <w:rsid w:val="005E590D"/>
    <w:rsid w:val="005E5C94"/>
    <w:rsid w:val="00642EBB"/>
    <w:rsid w:val="00643B2A"/>
    <w:rsid w:val="006445EA"/>
    <w:rsid w:val="00645252"/>
    <w:rsid w:val="0067109A"/>
    <w:rsid w:val="00671CD8"/>
    <w:rsid w:val="006B5491"/>
    <w:rsid w:val="006B607E"/>
    <w:rsid w:val="006D3D74"/>
    <w:rsid w:val="00723D6D"/>
    <w:rsid w:val="00725DA3"/>
    <w:rsid w:val="00742C4F"/>
    <w:rsid w:val="0074573E"/>
    <w:rsid w:val="007A6BDB"/>
    <w:rsid w:val="007A74CD"/>
    <w:rsid w:val="00805DC6"/>
    <w:rsid w:val="00811D35"/>
    <w:rsid w:val="0082411E"/>
    <w:rsid w:val="0083569A"/>
    <w:rsid w:val="00866262"/>
    <w:rsid w:val="008827DC"/>
    <w:rsid w:val="00887EBD"/>
    <w:rsid w:val="00895FE8"/>
    <w:rsid w:val="008B041F"/>
    <w:rsid w:val="008C416E"/>
    <w:rsid w:val="008E323C"/>
    <w:rsid w:val="00935859"/>
    <w:rsid w:val="009431A8"/>
    <w:rsid w:val="00975E43"/>
    <w:rsid w:val="00996F4B"/>
    <w:rsid w:val="009F1D24"/>
    <w:rsid w:val="009F2D31"/>
    <w:rsid w:val="009F67B0"/>
    <w:rsid w:val="00A9204E"/>
    <w:rsid w:val="00AB6C12"/>
    <w:rsid w:val="00AE7F42"/>
    <w:rsid w:val="00AF3F27"/>
    <w:rsid w:val="00AF43C1"/>
    <w:rsid w:val="00B24B52"/>
    <w:rsid w:val="00B26CD6"/>
    <w:rsid w:val="00B343F9"/>
    <w:rsid w:val="00B771E1"/>
    <w:rsid w:val="00B92F8C"/>
    <w:rsid w:val="00BA0A92"/>
    <w:rsid w:val="00BC7BC6"/>
    <w:rsid w:val="00BE1B09"/>
    <w:rsid w:val="00BE40A8"/>
    <w:rsid w:val="00C962E4"/>
    <w:rsid w:val="00CD633B"/>
    <w:rsid w:val="00CF6B1B"/>
    <w:rsid w:val="00D30633"/>
    <w:rsid w:val="00D55316"/>
    <w:rsid w:val="00D9556C"/>
    <w:rsid w:val="00DC1F5D"/>
    <w:rsid w:val="00E03267"/>
    <w:rsid w:val="00E46205"/>
    <w:rsid w:val="00E7268B"/>
    <w:rsid w:val="00E82E81"/>
    <w:rsid w:val="00EB1CC7"/>
    <w:rsid w:val="00EC1F4A"/>
    <w:rsid w:val="00EC7A9A"/>
    <w:rsid w:val="00ED6CB7"/>
    <w:rsid w:val="00EF4E57"/>
    <w:rsid w:val="00F01610"/>
    <w:rsid w:val="00F42B71"/>
    <w:rsid w:val="00F55029"/>
    <w:rsid w:val="00F57872"/>
    <w:rsid w:val="00F57B42"/>
    <w:rsid w:val="00F669BE"/>
    <w:rsid w:val="00F67845"/>
    <w:rsid w:val="00F7754C"/>
    <w:rsid w:val="00F82A98"/>
    <w:rsid w:val="00F91D52"/>
    <w:rsid w:val="00FA0796"/>
    <w:rsid w:val="00FB2992"/>
    <w:rsid w:val="00FC1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D81F83"/>
  <w15:chartTrackingRefBased/>
  <w15:docId w15:val="{8A4D5470-3E25-430B-9641-9B0DE935A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69A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</w:style>
  <w:style w:type="paragraph" w:styleId="ListParagraph">
    <w:name w:val="List Paragraph"/>
    <w:basedOn w:val="Normal"/>
    <w:uiPriority w:val="34"/>
    <w:unhideWhenUsed/>
    <w:qFormat/>
    <w:rsid w:val="00BA0A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Downing103@gmail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c%20Downing\AppData\Local\Microsoft\Office\16.0\DTS\en-US%7b6C01FEC7-DBFE-44F7-A9CE-9FEEA4F1BC4E%7d\%7b3E819279-0EFD-4713-90FF-2E5931DB521B%7dtf02786999_win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Props1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{3E819279-0EFD-4713-90FF-2E5931DB521B}tf02786999_win32.dotx</Template>
  <TotalTime>340</TotalTime>
  <Pages>2</Pages>
  <Words>405</Words>
  <Characters>1923</Characters>
  <Application>Microsoft Office Word</Application>
  <DocSecurity>0</DocSecurity>
  <Lines>57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 Downing</dc:creator>
  <cp:keywords/>
  <dc:description/>
  <cp:lastModifiedBy>Doc Downing</cp:lastModifiedBy>
  <cp:revision>104</cp:revision>
  <dcterms:created xsi:type="dcterms:W3CDTF">2021-01-02T16:31:00Z</dcterms:created>
  <dcterms:modified xsi:type="dcterms:W3CDTF">2024-06-09T00:30:00Z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  <property fmtid="{D5CDD505-2E9C-101B-9397-08002B2CF9AE}" pid="8" name="GrammarlyDocumentId">
    <vt:lpwstr>292324976de3244982c1aed1f98ea6547ad14b406a128aff4875c6ea5d109220</vt:lpwstr>
  </property>
</Properties>
</file>